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AED" w:rsidRPr="00105043" w:rsidRDefault="00105043" w:rsidP="00105043">
      <w:pPr>
        <w:pStyle w:val="Title"/>
        <w:jc w:val="center"/>
        <w:rPr>
          <w:sz w:val="44"/>
          <w:szCs w:val="44"/>
        </w:rPr>
      </w:pPr>
      <w:r w:rsidRPr="00105043">
        <w:rPr>
          <w:sz w:val="44"/>
          <w:szCs w:val="44"/>
        </w:rPr>
        <w:t>Manufacturing &amp; Inventory Solutions</w:t>
      </w:r>
    </w:p>
    <w:p w:rsidR="00194DF6" w:rsidRDefault="00105043">
      <w:pPr>
        <w:pStyle w:val="Heading1"/>
      </w:pPr>
      <w:r>
        <w:t>Create product code</w:t>
      </w:r>
    </w:p>
    <w:p w:rsidR="004E1AED" w:rsidRDefault="00105043" w:rsidP="00105043">
      <w:pPr>
        <w:pStyle w:val="ListParagraph"/>
        <w:numPr>
          <w:ilvl w:val="0"/>
          <w:numId w:val="19"/>
        </w:numPr>
      </w:pPr>
      <w:r>
        <w:t xml:space="preserve">Click on Prod Reg </w:t>
      </w:r>
      <w:r>
        <w:sym w:font="Wingdings" w:char="F0E0"/>
      </w:r>
      <w:r>
        <w:t xml:space="preserve"> Click View </w:t>
      </w:r>
      <w:r>
        <w:sym w:font="Wingdings" w:char="F0E0"/>
      </w:r>
      <w:r>
        <w:t xml:space="preserve"> Click on </w:t>
      </w:r>
      <w:proofErr w:type="spellStart"/>
      <w:r>
        <w:t>Prodcode</w:t>
      </w:r>
      <w:proofErr w:type="spellEnd"/>
      <w:r>
        <w:t xml:space="preserve"> for full view / edit.</w:t>
      </w:r>
    </w:p>
    <w:p w:rsidR="001E751F" w:rsidRDefault="00105043" w:rsidP="00105043">
      <w:pPr>
        <w:pStyle w:val="ListParagraph"/>
        <w:numPr>
          <w:ilvl w:val="0"/>
          <w:numId w:val="19"/>
        </w:numPr>
      </w:pPr>
      <w:r>
        <w:t xml:space="preserve">On Edit </w:t>
      </w:r>
      <w:proofErr w:type="gramStart"/>
      <w:r>
        <w:t>Windows :</w:t>
      </w:r>
      <w:proofErr w:type="gramEnd"/>
      <w:r>
        <w:t xml:space="preserve"> </w:t>
      </w:r>
    </w:p>
    <w:p w:rsidR="001E751F" w:rsidRDefault="001E751F" w:rsidP="001E751F">
      <w:pPr>
        <w:pStyle w:val="ListParagraph"/>
        <w:numPr>
          <w:ilvl w:val="0"/>
          <w:numId w:val="20"/>
        </w:numPr>
      </w:pPr>
      <w:r>
        <w:t xml:space="preserve">Double Click on Size Set to View </w:t>
      </w:r>
      <w:proofErr w:type="spellStart"/>
      <w:r>
        <w:t>Sizewise</w:t>
      </w:r>
      <w:proofErr w:type="spellEnd"/>
      <w:r>
        <w:t xml:space="preserve"> </w:t>
      </w:r>
      <w:proofErr w:type="gramStart"/>
      <w:r>
        <w:t>Stock  (</w:t>
      </w:r>
      <w:proofErr w:type="gramEnd"/>
      <w:r>
        <w:t>Toggle)</w:t>
      </w:r>
    </w:p>
    <w:p w:rsidR="001E751F" w:rsidRDefault="001E751F" w:rsidP="001E751F">
      <w:pPr>
        <w:pStyle w:val="ListParagraph"/>
        <w:numPr>
          <w:ilvl w:val="0"/>
          <w:numId w:val="20"/>
        </w:numPr>
      </w:pPr>
      <w:r>
        <w:t>Select Size Set and Ratio and can be modified.</w:t>
      </w:r>
    </w:p>
    <w:p w:rsidR="009523CB" w:rsidRDefault="009523CB" w:rsidP="00CC13C5">
      <w:pPr>
        <w:pStyle w:val="ListParagraph"/>
        <w:ind w:left="0"/>
        <w:jc w:val="center"/>
      </w:pPr>
      <w:r>
        <w:rPr>
          <w:noProof/>
          <w:lang w:eastAsia="en-US"/>
        </w:rPr>
        <w:drawing>
          <wp:inline distT="0" distB="0" distL="0" distR="0">
            <wp:extent cx="2698265" cy="1711825"/>
            <wp:effectExtent l="0" t="0" r="6985" b="3175"/>
            <wp:docPr id="4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806F8D.t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464" cy="174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13C5">
        <w:rPr>
          <w:noProof/>
          <w:lang w:eastAsia="en-US"/>
        </w:rPr>
        <w:drawing>
          <wp:inline distT="0" distB="0" distL="0" distR="0">
            <wp:extent cx="3100474" cy="1759585"/>
            <wp:effectExtent l="0" t="0" r="5080" b="0"/>
            <wp:docPr id="5" name="Picture 5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801295.tmp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776" cy="1768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751F" w:rsidRDefault="001E751F" w:rsidP="001E751F"/>
    <w:p w:rsidR="001E751F" w:rsidRDefault="001E751F" w:rsidP="001E751F">
      <w:pPr>
        <w:pStyle w:val="Heading1"/>
      </w:pPr>
      <w:r>
        <w:t xml:space="preserve">Create </w:t>
      </w:r>
      <w:r>
        <w:t>JOB</w:t>
      </w:r>
    </w:p>
    <w:p w:rsidR="001E751F" w:rsidRDefault="001E751F" w:rsidP="00643B0F">
      <w:pPr>
        <w:pStyle w:val="ListParagraph"/>
        <w:numPr>
          <w:ilvl w:val="0"/>
          <w:numId w:val="21"/>
        </w:numPr>
      </w:pPr>
      <w:r>
        <w:t xml:space="preserve">Click on </w:t>
      </w:r>
      <w:r w:rsidR="00643B0F">
        <w:t>Job</w:t>
      </w:r>
      <w:r>
        <w:t xml:space="preserve"> Reg </w:t>
      </w:r>
      <w:r>
        <w:sym w:font="Wingdings" w:char="F0E0"/>
      </w:r>
      <w:r>
        <w:t xml:space="preserve"> Click View </w:t>
      </w:r>
      <w:r>
        <w:sym w:font="Wingdings" w:char="F0E0"/>
      </w:r>
      <w:r>
        <w:t xml:space="preserve"> Click on </w:t>
      </w:r>
      <w:proofErr w:type="spellStart"/>
      <w:r w:rsidR="00643B0F">
        <w:t>Jobid</w:t>
      </w:r>
      <w:proofErr w:type="spellEnd"/>
      <w:r>
        <w:t xml:space="preserve"> for full view / edit.</w:t>
      </w:r>
    </w:p>
    <w:p w:rsidR="001E751F" w:rsidRDefault="001E751F" w:rsidP="00643B0F">
      <w:pPr>
        <w:pStyle w:val="ListParagraph"/>
        <w:numPr>
          <w:ilvl w:val="0"/>
          <w:numId w:val="21"/>
        </w:numPr>
      </w:pPr>
      <w:r>
        <w:t xml:space="preserve">On Edit </w:t>
      </w:r>
      <w:proofErr w:type="gramStart"/>
      <w:r>
        <w:t>Windows :</w:t>
      </w:r>
      <w:proofErr w:type="gramEnd"/>
      <w:r>
        <w:t xml:space="preserve"> </w:t>
      </w:r>
    </w:p>
    <w:p w:rsidR="001E751F" w:rsidRDefault="001E751F" w:rsidP="001E751F">
      <w:pPr>
        <w:pStyle w:val="ListParagraph"/>
        <w:numPr>
          <w:ilvl w:val="0"/>
          <w:numId w:val="20"/>
        </w:numPr>
      </w:pPr>
      <w:r>
        <w:t xml:space="preserve">Click on </w:t>
      </w:r>
      <w:r w:rsidR="00FB1FCB">
        <w:t>Pending Orders</w:t>
      </w:r>
      <w:r>
        <w:t xml:space="preserve"> to View </w:t>
      </w:r>
      <w:r w:rsidR="00FB1FCB">
        <w:t xml:space="preserve">all pending orders (Product wise) and Click on </w:t>
      </w:r>
      <w:proofErr w:type="spellStart"/>
      <w:r w:rsidR="00FB1FCB">
        <w:t>Prodcode</w:t>
      </w:r>
      <w:proofErr w:type="spellEnd"/>
      <w:r w:rsidR="00FB1FCB">
        <w:t xml:space="preserve"> to create </w:t>
      </w:r>
      <w:proofErr w:type="spellStart"/>
      <w:r w:rsidR="00FB1FCB">
        <w:t>jobcard</w:t>
      </w:r>
      <w:proofErr w:type="spellEnd"/>
      <w:r w:rsidR="00FB1FCB">
        <w:t xml:space="preserve"> (Toggle)</w:t>
      </w:r>
    </w:p>
    <w:p w:rsidR="001E751F" w:rsidRDefault="00FB1FCB" w:rsidP="001E751F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Prodcode</w:t>
      </w:r>
      <w:proofErr w:type="spellEnd"/>
      <w:r>
        <w:t xml:space="preserve"> in detail section to view required Raw </w:t>
      </w:r>
      <w:proofErr w:type="spellStart"/>
      <w:r>
        <w:t>Matrials</w:t>
      </w:r>
      <w:proofErr w:type="spellEnd"/>
      <w:r>
        <w:t xml:space="preserve"> (Toggle)</w:t>
      </w:r>
    </w:p>
    <w:p w:rsidR="009523CB" w:rsidRDefault="009523CB" w:rsidP="001E751F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Sizeset</w:t>
      </w:r>
      <w:proofErr w:type="spellEnd"/>
      <w:r>
        <w:t xml:space="preserve"> to add/Mod size set</w:t>
      </w:r>
    </w:p>
    <w:p w:rsidR="001E751F" w:rsidRDefault="00FB1FCB" w:rsidP="00CC13C5">
      <w:pPr>
        <w:jc w:val="center"/>
      </w:pPr>
      <w:r>
        <w:rPr>
          <w:noProof/>
          <w:lang w:eastAsia="en-US"/>
        </w:rPr>
        <w:drawing>
          <wp:inline distT="0" distB="0" distL="0" distR="0">
            <wp:extent cx="2889115" cy="1638093"/>
            <wp:effectExtent l="0" t="0" r="6985" b="635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80BB61.tmp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038" cy="1681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23CB">
        <w:rPr>
          <w:noProof/>
          <w:lang w:eastAsia="en-US"/>
        </w:rPr>
        <w:drawing>
          <wp:inline distT="0" distB="0" distL="0" distR="0">
            <wp:extent cx="2872053" cy="1634247"/>
            <wp:effectExtent l="0" t="0" r="5080" b="4445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80258C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065" cy="163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FCB" w:rsidRDefault="00FB1FCB" w:rsidP="00FB1FCB"/>
    <w:p w:rsidR="00C60B5B" w:rsidRDefault="00C60B5B">
      <w:r>
        <w:br w:type="page"/>
      </w:r>
    </w:p>
    <w:p w:rsidR="00CC13C5" w:rsidRDefault="00CC13C5" w:rsidP="00CC13C5">
      <w:pPr>
        <w:pStyle w:val="Heading1"/>
      </w:pPr>
      <w:r>
        <w:lastRenderedPageBreak/>
        <w:t>Sales - Order</w:t>
      </w:r>
    </w:p>
    <w:p w:rsidR="00CC13C5" w:rsidRDefault="00CC13C5" w:rsidP="00CC13C5">
      <w:pPr>
        <w:pStyle w:val="ListParagraph"/>
        <w:numPr>
          <w:ilvl w:val="0"/>
          <w:numId w:val="21"/>
        </w:numPr>
      </w:pPr>
      <w:r>
        <w:t xml:space="preserve">Click on </w:t>
      </w:r>
      <w:r>
        <w:t xml:space="preserve">Sales </w:t>
      </w:r>
      <w:r>
        <w:sym w:font="Wingdings" w:char="F0E0"/>
      </w:r>
      <w:r>
        <w:t xml:space="preserve"> Order</w:t>
      </w:r>
      <w:r>
        <w:t xml:space="preserve"> </w:t>
      </w:r>
      <w:r>
        <w:sym w:font="Wingdings" w:char="F0E0"/>
      </w:r>
      <w:r>
        <w:t xml:space="preserve"> Click View </w:t>
      </w:r>
      <w:r>
        <w:sym w:font="Wingdings" w:char="F0E0"/>
      </w:r>
      <w:r>
        <w:t xml:space="preserve"> Click on </w:t>
      </w:r>
      <w:proofErr w:type="spellStart"/>
      <w:r>
        <w:t>Oderid</w:t>
      </w:r>
      <w:proofErr w:type="spellEnd"/>
      <w:r>
        <w:t xml:space="preserve"> for full view / edit.</w:t>
      </w:r>
    </w:p>
    <w:p w:rsidR="00CC13C5" w:rsidRDefault="00CC13C5" w:rsidP="00CC13C5">
      <w:pPr>
        <w:pStyle w:val="ListParagraph"/>
        <w:numPr>
          <w:ilvl w:val="0"/>
          <w:numId w:val="21"/>
        </w:numPr>
      </w:pPr>
      <w:r>
        <w:t xml:space="preserve">On Edit </w:t>
      </w:r>
      <w:proofErr w:type="gramStart"/>
      <w:r>
        <w:t>Windows :</w:t>
      </w:r>
      <w:proofErr w:type="gramEnd"/>
      <w:r>
        <w:t xml:space="preserve"> </w:t>
      </w:r>
    </w:p>
    <w:p w:rsidR="00CC13C5" w:rsidRDefault="00CC13C5" w:rsidP="00CC13C5">
      <w:pPr>
        <w:pStyle w:val="ListParagraph"/>
        <w:numPr>
          <w:ilvl w:val="0"/>
          <w:numId w:val="20"/>
        </w:numPr>
      </w:pPr>
      <w:r>
        <w:t xml:space="preserve">Click on Pending Orders to View all pending orders (Product wise) and Click on </w:t>
      </w:r>
      <w:proofErr w:type="spellStart"/>
      <w:r>
        <w:t>Prodcode</w:t>
      </w:r>
      <w:proofErr w:type="spellEnd"/>
      <w:r>
        <w:t xml:space="preserve"> to </w:t>
      </w:r>
      <w:proofErr w:type="gramStart"/>
      <w:r w:rsidR="007678E7">
        <w:t xml:space="preserve">Check </w:t>
      </w:r>
      <w:r>
        <w:t xml:space="preserve"> job</w:t>
      </w:r>
      <w:proofErr w:type="gramEnd"/>
      <w:r w:rsidR="007678E7">
        <w:t xml:space="preserve"> status</w:t>
      </w:r>
      <w:r>
        <w:t xml:space="preserve"> (Toggle)</w:t>
      </w:r>
    </w:p>
    <w:p w:rsidR="00CC13C5" w:rsidRDefault="00CC13C5" w:rsidP="00CC13C5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Prodcode</w:t>
      </w:r>
      <w:proofErr w:type="spellEnd"/>
      <w:r>
        <w:t xml:space="preserve"> in detail section to view required Raw </w:t>
      </w:r>
      <w:proofErr w:type="spellStart"/>
      <w:r>
        <w:t>Matrials</w:t>
      </w:r>
      <w:proofErr w:type="spellEnd"/>
      <w:r>
        <w:t xml:space="preserve"> (Toggle)</w:t>
      </w:r>
    </w:p>
    <w:p w:rsidR="00CC13C5" w:rsidRDefault="00CC13C5" w:rsidP="00CC13C5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Sizeset</w:t>
      </w:r>
      <w:proofErr w:type="spellEnd"/>
      <w:r>
        <w:t xml:space="preserve"> to add/Mod size set</w:t>
      </w:r>
    </w:p>
    <w:p w:rsidR="00CC13C5" w:rsidRDefault="00594D58" w:rsidP="00C60B5B">
      <w:pPr>
        <w:jc w:val="right"/>
      </w:pPr>
      <w:bookmarkStart w:id="0" w:name="_GoBack"/>
      <w:r>
        <w:rPr>
          <w:noProof/>
          <w:lang w:eastAsia="en-US"/>
        </w:rPr>
        <w:drawing>
          <wp:inline distT="0" distB="0" distL="0" distR="0">
            <wp:extent cx="4309744" cy="2071992"/>
            <wp:effectExtent l="0" t="0" r="0" b="5080"/>
            <wp:docPr id="7" name="Picture 7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80C49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336" cy="208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83995" w:rsidRDefault="00F83995" w:rsidP="00F83995">
      <w:pPr>
        <w:pStyle w:val="Heading1"/>
      </w:pPr>
      <w:r>
        <w:t xml:space="preserve">Sales </w:t>
      </w:r>
      <w:r>
        <w:t>–</w:t>
      </w:r>
      <w:r>
        <w:t xml:space="preserve"> </w:t>
      </w:r>
      <w:r>
        <w:t>PACKING LIST</w:t>
      </w:r>
    </w:p>
    <w:p w:rsidR="00F83995" w:rsidRDefault="00F83995" w:rsidP="00F83995">
      <w:pPr>
        <w:pStyle w:val="ListParagraph"/>
        <w:numPr>
          <w:ilvl w:val="0"/>
          <w:numId w:val="21"/>
        </w:numPr>
      </w:pPr>
      <w:r>
        <w:t xml:space="preserve">Click on Sales </w:t>
      </w:r>
      <w:r>
        <w:sym w:font="Wingdings" w:char="F0E0"/>
      </w:r>
      <w:r>
        <w:t xml:space="preserve"> </w:t>
      </w:r>
      <w:r>
        <w:t>Packing List</w:t>
      </w:r>
      <w:r>
        <w:t xml:space="preserve"> </w:t>
      </w:r>
      <w:r>
        <w:sym w:font="Wingdings" w:char="F0E0"/>
      </w:r>
      <w:r>
        <w:t xml:space="preserve"> Click View </w:t>
      </w:r>
      <w:r>
        <w:sym w:font="Wingdings" w:char="F0E0"/>
      </w:r>
      <w:r>
        <w:t xml:space="preserve"> Click on </w:t>
      </w:r>
      <w:proofErr w:type="spellStart"/>
      <w:r>
        <w:t>Oderid</w:t>
      </w:r>
      <w:proofErr w:type="spellEnd"/>
      <w:r>
        <w:t xml:space="preserve"> for full view / edit.</w:t>
      </w:r>
    </w:p>
    <w:p w:rsidR="00F83995" w:rsidRDefault="00F83995" w:rsidP="00F83995">
      <w:pPr>
        <w:pStyle w:val="ListParagraph"/>
        <w:numPr>
          <w:ilvl w:val="0"/>
          <w:numId w:val="21"/>
        </w:numPr>
      </w:pPr>
      <w:r>
        <w:t xml:space="preserve">On Edit </w:t>
      </w:r>
      <w:proofErr w:type="gramStart"/>
      <w:r>
        <w:t>Windows :</w:t>
      </w:r>
      <w:proofErr w:type="gramEnd"/>
      <w:r>
        <w:t xml:space="preserve"> </w:t>
      </w:r>
    </w:p>
    <w:p w:rsidR="00F83995" w:rsidRDefault="00F83995" w:rsidP="00F83995">
      <w:pPr>
        <w:pStyle w:val="ListParagraph"/>
        <w:numPr>
          <w:ilvl w:val="0"/>
          <w:numId w:val="20"/>
        </w:numPr>
      </w:pPr>
      <w:r>
        <w:t xml:space="preserve">Click on Pending Orders to View all pending orders (Product wise) and Click on </w:t>
      </w:r>
      <w:proofErr w:type="spellStart"/>
      <w:r>
        <w:t>Prodcode</w:t>
      </w:r>
      <w:proofErr w:type="spellEnd"/>
      <w:r>
        <w:t xml:space="preserve"> to </w:t>
      </w:r>
      <w:proofErr w:type="gramStart"/>
      <w:r>
        <w:t>Check  job</w:t>
      </w:r>
      <w:proofErr w:type="gramEnd"/>
      <w:r>
        <w:t xml:space="preserve"> status (Toggle)</w:t>
      </w:r>
    </w:p>
    <w:p w:rsidR="00F83995" w:rsidRDefault="00F83995" w:rsidP="00F83995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Prodcode</w:t>
      </w:r>
      <w:proofErr w:type="spellEnd"/>
      <w:r>
        <w:t xml:space="preserve"> in detail section to view required Raw </w:t>
      </w:r>
      <w:proofErr w:type="spellStart"/>
      <w:r>
        <w:t>Matrials</w:t>
      </w:r>
      <w:proofErr w:type="spellEnd"/>
      <w:r>
        <w:t xml:space="preserve"> (Toggle)</w:t>
      </w:r>
    </w:p>
    <w:p w:rsidR="00F83995" w:rsidRDefault="00F83995" w:rsidP="00F83995">
      <w:pPr>
        <w:pStyle w:val="ListParagraph"/>
        <w:numPr>
          <w:ilvl w:val="0"/>
          <w:numId w:val="20"/>
        </w:numPr>
      </w:pPr>
      <w:r>
        <w:t xml:space="preserve">Double Click on </w:t>
      </w:r>
      <w:proofErr w:type="spellStart"/>
      <w:r>
        <w:t>Sizeset</w:t>
      </w:r>
      <w:proofErr w:type="spellEnd"/>
      <w:r>
        <w:t xml:space="preserve"> to add/Mod size set</w:t>
      </w:r>
    </w:p>
    <w:p w:rsidR="003140E1" w:rsidRDefault="00C60B5B" w:rsidP="00C4473A">
      <w:pPr>
        <w:jc w:val="right"/>
      </w:pPr>
      <w:r>
        <w:rPr>
          <w:noProof/>
          <w:lang w:eastAsia="en-US"/>
        </w:rPr>
        <w:drawing>
          <wp:inline distT="0" distB="0" distL="0" distR="0">
            <wp:extent cx="4280170" cy="2173925"/>
            <wp:effectExtent l="0" t="0" r="6350" b="0"/>
            <wp:docPr id="9" name="Picture 9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801FA9.tmp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2860" cy="2190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40E1" w:rsidSect="00C60B5B">
      <w:footerReference w:type="default" r:id="rId17"/>
      <w:pgSz w:w="12240" w:h="15840"/>
      <w:pgMar w:top="1440" w:right="1440" w:bottom="9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043" w:rsidRDefault="00105043">
      <w:pPr>
        <w:spacing w:after="0" w:line="240" w:lineRule="auto"/>
      </w:pPr>
      <w:r>
        <w:separator/>
      </w:r>
    </w:p>
  </w:endnote>
  <w:endnote w:type="continuationSeparator" w:id="0">
    <w:p w:rsidR="00105043" w:rsidRDefault="00105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2981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1AED" w:rsidRDefault="004E1AE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B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043" w:rsidRDefault="00105043">
      <w:pPr>
        <w:spacing w:after="0" w:line="240" w:lineRule="auto"/>
      </w:pPr>
      <w:r>
        <w:separator/>
      </w:r>
    </w:p>
  </w:footnote>
  <w:footnote w:type="continuationSeparator" w:id="0">
    <w:p w:rsidR="00105043" w:rsidRDefault="00105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6686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BE83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0E2AF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F1A1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AA4C9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6EF0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7E0E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10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9AE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435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E04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BB35F3"/>
    <w:multiLevelType w:val="hybridMultilevel"/>
    <w:tmpl w:val="F0E07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E7CAE"/>
    <w:multiLevelType w:val="hybridMultilevel"/>
    <w:tmpl w:val="FBFCC0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83DCC"/>
    <w:multiLevelType w:val="hybridMultilevel"/>
    <w:tmpl w:val="12EAE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D12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64216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A2C3EB3"/>
    <w:multiLevelType w:val="multilevel"/>
    <w:tmpl w:val="84B4631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7F3A1AB1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1"/>
  </w:num>
  <w:num w:numId="5">
    <w:abstractNumId w:val="18"/>
  </w:num>
  <w:num w:numId="6">
    <w:abstractNumId w:val="19"/>
  </w:num>
  <w:num w:numId="7">
    <w:abstractNumId w:val="17"/>
  </w:num>
  <w:num w:numId="8">
    <w:abstractNumId w:val="2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43"/>
    <w:rsid w:val="00105043"/>
    <w:rsid w:val="00194DF6"/>
    <w:rsid w:val="001E751F"/>
    <w:rsid w:val="003140E1"/>
    <w:rsid w:val="003B7D54"/>
    <w:rsid w:val="004E1AED"/>
    <w:rsid w:val="00594D58"/>
    <w:rsid w:val="005C12A5"/>
    <w:rsid w:val="00643B0F"/>
    <w:rsid w:val="0066415E"/>
    <w:rsid w:val="007678E7"/>
    <w:rsid w:val="00781794"/>
    <w:rsid w:val="008E46D7"/>
    <w:rsid w:val="009523CB"/>
    <w:rsid w:val="009F7F9E"/>
    <w:rsid w:val="00A1310C"/>
    <w:rsid w:val="00C4473A"/>
    <w:rsid w:val="00C60B5B"/>
    <w:rsid w:val="00CC13C5"/>
    <w:rsid w:val="00D47A97"/>
    <w:rsid w:val="00F83995"/>
    <w:rsid w:val="00FB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AE091"/>
  <w15:docId w15:val="{A7EAE825-AEC6-4619-A171-1DC0C18D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1AED"/>
  </w:style>
  <w:style w:type="paragraph" w:styleId="Heading1">
    <w:name w:val="heading 1"/>
    <w:basedOn w:val="Normal"/>
    <w:next w:val="Normal"/>
    <w:link w:val="Heading1Ch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paragraph" w:styleId="Title">
    <w:name w:val="Title"/>
    <w:basedOn w:val="Normal"/>
    <w:link w:val="TitleChar"/>
    <w:uiPriority w:val="1"/>
    <w:qFormat/>
    <w:rsid w:val="00A1310C"/>
    <w:pPr>
      <w:spacing w:before="0"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4E1AED"/>
    <w:pPr>
      <w:numPr>
        <w:ilvl w:val="1"/>
      </w:numPr>
      <w:spacing w:after="160"/>
    </w:pPr>
    <w:rPr>
      <w:color w:val="404040" w:themeColor="text1" w:themeTint="E6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E1AED"/>
    <w:rPr>
      <w:color w:val="404040" w:themeColor="text1" w:themeTint="E6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E1AED"/>
    <w:rPr>
      <w:i/>
      <w:iCs/>
      <w:color w:val="806000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A97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97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7A9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7A97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47A9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47A97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47A9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A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A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A97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7A97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7A97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7A97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7A97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D47A97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7A97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7A97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A97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A97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47A97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47A97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47A97"/>
    <w:rPr>
      <w:rFonts w:ascii="Consolas" w:hAnsi="Consolas"/>
      <w:szCs w:val="21"/>
    </w:rPr>
  </w:style>
  <w:style w:type="paragraph" w:styleId="BlockText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PlaceholderText">
    <w:name w:val="Placeholder Text"/>
    <w:basedOn w:val="DefaultParagraphFont"/>
    <w:uiPriority w:val="99"/>
    <w:semiHidden/>
    <w:rsid w:val="00A1310C"/>
    <w:rPr>
      <w:color w:val="3C3C3C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4E1AED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AED"/>
  </w:style>
  <w:style w:type="paragraph" w:styleId="Footer">
    <w:name w:val="footer"/>
    <w:basedOn w:val="Normal"/>
    <w:link w:val="FooterChar"/>
    <w:uiPriority w:val="99"/>
    <w:unhideWhenUsed/>
    <w:rsid w:val="004E1AED"/>
    <w:pPr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AED"/>
  </w:style>
  <w:style w:type="paragraph" w:styleId="ListParagraph">
    <w:name w:val="List Paragraph"/>
    <w:basedOn w:val="Normal"/>
    <w:uiPriority w:val="34"/>
    <w:unhideWhenUsed/>
    <w:qFormat/>
    <w:rsid w:val="00105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m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864570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2012-11-01T04:53:00+00:00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1655138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TP103749966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F2527-3592-4DBF-9FD9-FEA06E5BF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AE4ADC-D632-40A7-A0C1-0481BB069C4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4873beb7-5857-4685-be1f-d57550cc96c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6BB618-20A0-4CA0-8C8C-7D6CCFF3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Banded design (blank)</Template>
  <TotalTime>166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Hope5282</cp:lastModifiedBy>
  <cp:revision>17</cp:revision>
  <dcterms:created xsi:type="dcterms:W3CDTF">2017-02-02T05:24:00Z</dcterms:created>
  <dcterms:modified xsi:type="dcterms:W3CDTF">2017-02-02T09:16:00Z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